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381A" w14:textId="77777777" w:rsidR="001D573B" w:rsidRPr="00A244E4" w:rsidRDefault="001F1AE8" w:rsidP="005C09CB">
      <w:pPr>
        <w:pStyle w:val="Heading1"/>
      </w:pPr>
      <w:r w:rsidRPr="00A244E4">
        <w:t>Quality of Amenities</w:t>
      </w:r>
    </w:p>
    <w:p w14:paraId="0CAE2CB8" w14:textId="77777777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 xml:space="preserve">Credit </w:t>
      </w:r>
      <w:r w:rsidR="001F1AE8" w:rsidRPr="00A244E4">
        <w:rPr>
          <w:rFonts w:cs="Arial"/>
          <w:sz w:val="24"/>
          <w:szCs w:val="24"/>
        </w:rPr>
        <w:t>14</w:t>
      </w:r>
    </w:p>
    <w:p w14:paraId="64315204" w14:textId="31C5CDC6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>Design Review Submission</w:t>
      </w:r>
      <w:r w:rsidRPr="00A244E4">
        <w:rPr>
          <w:rFonts w:cs="Arial"/>
          <w:sz w:val="24"/>
          <w:szCs w:val="24"/>
        </w:rPr>
        <w:tab/>
      </w:r>
      <w:sdt>
        <w:sdtPr>
          <w:rPr>
            <w:rFonts w:cs="Arial"/>
            <w:sz w:val="24"/>
            <w:szCs w:val="24"/>
          </w:rPr>
          <w:id w:val="-1003357929"/>
        </w:sdtPr>
        <w:sdtContent>
          <w:sdt>
            <w:sdtPr>
              <w:rPr>
                <w:rFonts w:cs="Arial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B223C6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ab/>
        <w:t>As Built Submission</w:t>
      </w:r>
      <w:r w:rsidRPr="00A244E4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sz w:val="24"/>
            <w:szCs w:val="24"/>
          </w:rPr>
          <w:id w:val="1532459039"/>
        </w:sdtPr>
        <w:sdtContent>
          <w:sdt>
            <w:sdtPr>
              <w:rPr>
                <w:rFonts w:cs="Arial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8C03F2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933"/>
        <w:gridCol w:w="3111"/>
        <w:gridCol w:w="1415"/>
      </w:tblGrid>
      <w:tr w:rsidR="001D573B" w:rsidRPr="00CB0AB0" w14:paraId="7256BB83" w14:textId="77777777" w:rsidTr="00B533A9">
        <w:tc>
          <w:tcPr>
            <w:tcW w:w="1976" w:type="pct"/>
            <w:vAlign w:val="center"/>
          </w:tcPr>
          <w:p w14:paraId="53244BD4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517" w:type="pct"/>
            <w:vAlign w:val="center"/>
          </w:tcPr>
          <w:p w14:paraId="327DDED4" w14:textId="77777777" w:rsidR="001D573B" w:rsidRPr="00A244E4" w:rsidRDefault="001D573B" w:rsidP="00F34B54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723" w:type="pct"/>
            <w:vAlign w:val="center"/>
          </w:tcPr>
          <w:p w14:paraId="21DA4A8D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785" w:type="pct"/>
            <w:vAlign w:val="center"/>
          </w:tcPr>
          <w:p w14:paraId="4E6ACD67" w14:textId="77777777" w:rsidR="001D573B" w:rsidRPr="00A244E4" w:rsidRDefault="00CF36CF" w:rsidP="00B533A9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04647B4B" w14:textId="77777777" w:rsidR="005C34D2" w:rsidRPr="00A244E4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59"/>
        <w:gridCol w:w="1800"/>
        <w:gridCol w:w="4526"/>
        <w:gridCol w:w="1071"/>
        <w:gridCol w:w="971"/>
      </w:tblGrid>
      <w:tr w:rsidR="007F1199" w:rsidRPr="00CB0AB0" w14:paraId="507DAFBD" w14:textId="77777777" w:rsidTr="007F1199">
        <w:tc>
          <w:tcPr>
            <w:tcW w:w="365" w:type="pct"/>
            <w:vAlign w:val="center"/>
          </w:tcPr>
          <w:p w14:paraId="1DDA9289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Cs w:val="20"/>
              </w:rPr>
            </w:pPr>
          </w:p>
        </w:tc>
        <w:tc>
          <w:tcPr>
            <w:tcW w:w="997" w:type="pct"/>
            <w:vAlign w:val="center"/>
          </w:tcPr>
          <w:p w14:paraId="653464A3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Name</w:t>
            </w:r>
          </w:p>
        </w:tc>
        <w:tc>
          <w:tcPr>
            <w:tcW w:w="2507" w:type="pct"/>
            <w:vAlign w:val="center"/>
          </w:tcPr>
          <w:p w14:paraId="2605BD5F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Description</w:t>
            </w:r>
          </w:p>
        </w:tc>
        <w:tc>
          <w:tcPr>
            <w:tcW w:w="593" w:type="pct"/>
          </w:tcPr>
          <w:p w14:paraId="453EBE87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132012CB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Claimed</w:t>
            </w:r>
          </w:p>
        </w:tc>
      </w:tr>
      <w:tr w:rsidR="007F1199" w:rsidRPr="00CB0AB0" w14:paraId="6B783A87" w14:textId="77777777" w:rsidTr="004156C2">
        <w:tc>
          <w:tcPr>
            <w:tcW w:w="365" w:type="pct"/>
            <w:vAlign w:val="center"/>
          </w:tcPr>
          <w:p w14:paraId="00CBD622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14A</w:t>
            </w:r>
          </w:p>
        </w:tc>
        <w:tc>
          <w:tcPr>
            <w:tcW w:w="997" w:type="pct"/>
            <w:vAlign w:val="center"/>
          </w:tcPr>
          <w:p w14:paraId="26E27C1E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Performance Pathway</w:t>
            </w:r>
            <w:r w:rsidR="00753BFF" w:rsidRPr="00A244E4">
              <w:rPr>
                <w:rFonts w:cs="Arial"/>
                <w:b/>
                <w:szCs w:val="20"/>
              </w:rPr>
              <w:t>: Needs Analysis</w:t>
            </w:r>
          </w:p>
        </w:tc>
        <w:tc>
          <w:tcPr>
            <w:tcW w:w="2507" w:type="pct"/>
          </w:tcPr>
          <w:p w14:paraId="59C0535B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 percentage of the nominated area is provided as a high quality, universally accessible, amenity space(s) intended for use by staff or regular occupants suitable for their enjoyment. The size and qualities of the space are determined via a needs analysis involving the target group.</w:t>
            </w:r>
          </w:p>
        </w:tc>
        <w:tc>
          <w:tcPr>
            <w:tcW w:w="593" w:type="pct"/>
            <w:vAlign w:val="center"/>
          </w:tcPr>
          <w:p w14:paraId="424AA1D6" w14:textId="77777777" w:rsidR="007F1199" w:rsidRPr="00A244E4" w:rsidRDefault="007F1199" w:rsidP="004156C2">
            <w:pPr>
              <w:spacing w:before="120" w:after="120"/>
              <w:jc w:val="center"/>
              <w:rPr>
                <w:rFonts w:eastAsia="MS Gothic" w:cs="Arial"/>
                <w:szCs w:val="20"/>
              </w:rPr>
            </w:pPr>
            <w:r w:rsidRPr="00A244E4">
              <w:rPr>
                <w:rFonts w:eastAsia="MS Gothic"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442F73BF" w14:textId="77777777" w:rsidR="007F1199" w:rsidRPr="004156C2" w:rsidRDefault="00000000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53240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F1199" w:rsidRPr="00CB0AB0" w14:paraId="7B47611C" w14:textId="77777777" w:rsidTr="004156C2">
        <w:tc>
          <w:tcPr>
            <w:tcW w:w="365" w:type="pct"/>
            <w:vAlign w:val="center"/>
          </w:tcPr>
          <w:p w14:paraId="7E6A4C91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14B</w:t>
            </w:r>
          </w:p>
        </w:tc>
        <w:tc>
          <w:tcPr>
            <w:tcW w:w="997" w:type="pct"/>
            <w:vAlign w:val="center"/>
          </w:tcPr>
          <w:p w14:paraId="4F085CDF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Prescriptive Pathway</w:t>
            </w:r>
            <w:r w:rsidR="00753BFF" w:rsidRPr="00A244E4">
              <w:rPr>
                <w:rFonts w:cs="Arial"/>
                <w:b/>
                <w:szCs w:val="20"/>
              </w:rPr>
              <w:t>: Amenity Space</w:t>
            </w:r>
          </w:p>
        </w:tc>
        <w:tc>
          <w:tcPr>
            <w:tcW w:w="2507" w:type="pct"/>
          </w:tcPr>
          <w:p w14:paraId="0EDFBD24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At least 5% of the nominated area comprises high quality amenity space(s) intended for use by staff or regular occupants, and which meet at least three of the specified criteria for: interaction, ventilation, daylight, views, landscaping and noise.</w:t>
            </w:r>
          </w:p>
        </w:tc>
        <w:tc>
          <w:tcPr>
            <w:tcW w:w="593" w:type="pct"/>
            <w:vAlign w:val="center"/>
          </w:tcPr>
          <w:p w14:paraId="3867D7A9" w14:textId="77777777" w:rsidR="007F1199" w:rsidRPr="00A244E4" w:rsidRDefault="007F1199" w:rsidP="004156C2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02C9301C" w14:textId="77777777" w:rsidR="007F1199" w:rsidRPr="004156C2" w:rsidRDefault="00000000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168381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7C655F30" w14:textId="77777777" w:rsidR="00855940" w:rsidRPr="00A244E4" w:rsidRDefault="00855940" w:rsidP="00B533A9">
      <w:pPr>
        <w:spacing w:before="120" w:after="120"/>
        <w:rPr>
          <w:rFonts w:cs="Arial"/>
        </w:rPr>
      </w:pPr>
      <w:bookmarkStart w:id="0" w:name="h.fwvpjw869anz"/>
      <w:bookmarkEnd w:id="0"/>
    </w:p>
    <w:p w14:paraId="5801BA7C" w14:textId="77777777" w:rsidR="004156C2" w:rsidRPr="00FA0164" w:rsidRDefault="004156C2" w:rsidP="004156C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156C2" w:rsidRPr="00FA0164" w14:paraId="6608BC82" w14:textId="77777777" w:rsidTr="000601D6">
        <w:tc>
          <w:tcPr>
            <w:tcW w:w="3994" w:type="pct"/>
            <w:vAlign w:val="center"/>
          </w:tcPr>
          <w:p w14:paraId="555BFF3D" w14:textId="51F2B47D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</w:tcPr>
          <w:p w14:paraId="455B98FB" w14:textId="77777777" w:rsidR="004156C2" w:rsidRPr="00FA0164" w:rsidRDefault="00000000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156C2" w:rsidRPr="00FA0164" w14:paraId="78AFBB49" w14:textId="77777777" w:rsidTr="000601D6">
        <w:tc>
          <w:tcPr>
            <w:tcW w:w="3994" w:type="pct"/>
            <w:vAlign w:val="center"/>
          </w:tcPr>
          <w:p w14:paraId="7834B392" w14:textId="7555E5BD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CC25FD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</w:tcPr>
          <w:p w14:paraId="18D9DAE8" w14:textId="77777777" w:rsidR="004156C2" w:rsidRPr="00FA0164" w:rsidRDefault="00000000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8B0EAE4" w14:textId="77777777" w:rsidR="007F1199" w:rsidRPr="00A244E4" w:rsidRDefault="007F1199" w:rsidP="00B533A9">
      <w:pPr>
        <w:keepNext/>
        <w:tabs>
          <w:tab w:val="left" w:pos="8364"/>
        </w:tabs>
        <w:spacing w:before="12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062FDA9D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br w:type="page"/>
      </w:r>
    </w:p>
    <w:p w14:paraId="74E26BD5" w14:textId="77777777" w:rsidR="000D4666" w:rsidRPr="00A244E4" w:rsidRDefault="000D4666" w:rsidP="000D4666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lastRenderedPageBreak/>
        <w:t>14A Performance Pathway</w:t>
      </w:r>
      <w:r w:rsidR="00753BFF" w:rsidRPr="00A244E4">
        <w:rPr>
          <w:rFonts w:eastAsia="Times New Roman" w:cs="Arial"/>
          <w:caps/>
          <w:noProof/>
          <w:color w:val="FFC10E"/>
          <w:sz w:val="36"/>
          <w:szCs w:val="32"/>
        </w:rPr>
        <w:t>: NEEDS ANALYSIS</w:t>
      </w:r>
    </w:p>
    <w:p w14:paraId="2D4FD06D" w14:textId="77777777" w:rsidR="007F1199" w:rsidRPr="00A244E4" w:rsidRDefault="007F1199" w:rsidP="007F1199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Describe how the amenity space was developed in consultation with fitout occupants and how the space promotes engagement between the </w:t>
      </w:r>
      <w:proofErr w:type="gramStart"/>
      <w:r w:rsidRPr="00A244E4">
        <w:rPr>
          <w:rFonts w:cs="Arial"/>
          <w:szCs w:val="20"/>
        </w:rPr>
        <w:t>occupants, and</w:t>
      </w:r>
      <w:proofErr w:type="gramEnd"/>
      <w:r w:rsidRPr="00A244E4">
        <w:rPr>
          <w:rFonts w:cs="Arial"/>
          <w:szCs w:val="20"/>
        </w:rPr>
        <w:t xml:space="preserve"> promotes an aspect of active living.</w:t>
      </w:r>
    </w:p>
    <w:p w14:paraId="69FBBDC9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9ACC034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356723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68946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51206F8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FA1F984" w14:textId="77777777" w:rsidR="000D4666" w:rsidRPr="00A244E4" w:rsidRDefault="000D4666" w:rsidP="000D4666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Describe the </w:t>
      </w:r>
      <w:proofErr w:type="gramStart"/>
      <w:r w:rsidRPr="00A244E4">
        <w:rPr>
          <w:rFonts w:cs="Arial"/>
          <w:szCs w:val="20"/>
        </w:rPr>
        <w:t>high quality</w:t>
      </w:r>
      <w:proofErr w:type="gramEnd"/>
      <w:r w:rsidRPr="00A244E4">
        <w:rPr>
          <w:rFonts w:cs="Arial"/>
          <w:szCs w:val="20"/>
        </w:rPr>
        <w:t xml:space="preserve"> indoor environment amenity space</w:t>
      </w:r>
      <w:r w:rsidR="004226A1" w:rsidRPr="00A244E4">
        <w:rPr>
          <w:rFonts w:cs="Arial"/>
          <w:szCs w:val="20"/>
        </w:rPr>
        <w:t>(s)</w:t>
      </w:r>
      <w:r w:rsidR="007F1199" w:rsidRPr="00A244E4">
        <w:rPr>
          <w:rFonts w:cs="Arial"/>
          <w:szCs w:val="20"/>
        </w:rPr>
        <w:t>.</w:t>
      </w:r>
    </w:p>
    <w:p w14:paraId="23EDF0E1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A3EBCDB" w14:textId="77777777" w:rsidR="007F1199" w:rsidRPr="00A244E4" w:rsidRDefault="007F1199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E004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1CBF0A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DD9C6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A44E2B" w14:textId="77777777" w:rsidR="007F1199" w:rsidRPr="00A244E4" w:rsidRDefault="007F1199" w:rsidP="007F1199">
      <w:pPr>
        <w:pStyle w:val="Bluetext"/>
        <w:spacing w:before="240" w:after="24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7F1199" w:rsidRPr="00CB0AB0" w14:paraId="7AA3D92F" w14:textId="77777777" w:rsidTr="00357239">
        <w:tc>
          <w:tcPr>
            <w:tcW w:w="6912" w:type="dxa"/>
            <w:shd w:val="clear" w:color="auto" w:fill="FFE69D"/>
          </w:tcPr>
          <w:p w14:paraId="7857B430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A89D35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7F1199" w:rsidRPr="00CB0AB0" w14:paraId="09262DAD" w14:textId="77777777" w:rsidTr="00357239">
        <w:tc>
          <w:tcPr>
            <w:tcW w:w="6912" w:type="dxa"/>
          </w:tcPr>
          <w:p w14:paraId="7ACFE598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14A7EC6F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  <w:tr w:rsidR="007F1199" w:rsidRPr="00CB0AB0" w14:paraId="54AF4808" w14:textId="77777777" w:rsidTr="00357239">
        <w:tc>
          <w:tcPr>
            <w:tcW w:w="6912" w:type="dxa"/>
          </w:tcPr>
          <w:p w14:paraId="18B3070A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2721BF29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</w:tbl>
    <w:p w14:paraId="636B4753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8064A2" w:themeColor="accent4"/>
          <w:sz w:val="36"/>
          <w:szCs w:val="20"/>
        </w:rPr>
      </w:pPr>
      <w:r w:rsidRPr="00A244E4">
        <w:rPr>
          <w:rFonts w:cs="Arial"/>
          <w:color w:val="8064A2" w:themeColor="accent4"/>
          <w:szCs w:val="20"/>
        </w:rPr>
        <w:br w:type="page"/>
      </w:r>
    </w:p>
    <w:p w14:paraId="259C34FD" w14:textId="77777777" w:rsidR="002B68D1" w:rsidRPr="00A244E4" w:rsidRDefault="00855940">
      <w:pPr>
        <w:pStyle w:val="Criterionsubheading"/>
        <w:numPr>
          <w:ilvl w:val="0"/>
          <w:numId w:val="0"/>
        </w:numPr>
        <w:rPr>
          <w:rFonts w:cs="Arial"/>
        </w:rPr>
      </w:pPr>
      <w:r w:rsidRPr="00A244E4">
        <w:rPr>
          <w:rFonts w:cs="Arial"/>
        </w:rPr>
        <w:lastRenderedPageBreak/>
        <w:t xml:space="preserve">14B </w:t>
      </w:r>
      <w:r w:rsidR="000D4666" w:rsidRPr="00A244E4">
        <w:rPr>
          <w:rFonts w:cs="Arial"/>
        </w:rPr>
        <w:t>Prescriptive Pathwa</w:t>
      </w:r>
      <w:r w:rsidR="00753BFF" w:rsidRPr="00A244E4">
        <w:rPr>
          <w:rFonts w:cs="Arial"/>
        </w:rPr>
        <w:t>Y: AMENITY SPACE</w:t>
      </w:r>
    </w:p>
    <w:p w14:paraId="74A98EB8" w14:textId="77777777" w:rsidR="00574808" w:rsidRPr="00A244E4" w:rsidRDefault="00574808" w:rsidP="00574808">
      <w:pPr>
        <w:rPr>
          <w:rFonts w:cs="Arial"/>
          <w:szCs w:val="20"/>
        </w:rPr>
      </w:pPr>
      <w:r w:rsidRPr="00A244E4">
        <w:rPr>
          <w:rFonts w:cs="Arial"/>
          <w:szCs w:val="20"/>
        </w:rPr>
        <w:t>The project has provided amenity space for staff or regular occupants enjoyment. The amenity space(s) provided have the following minimum qualities: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74808" w:rsidRPr="00CB0AB0" w14:paraId="1E3ADEA1" w14:textId="77777777" w:rsidTr="001050FC">
        <w:tc>
          <w:tcPr>
            <w:tcW w:w="3994" w:type="pct"/>
            <w:vAlign w:val="center"/>
          </w:tcPr>
          <w:p w14:paraId="27D52D9E" w14:textId="77777777" w:rsidR="00574808" w:rsidRPr="00A244E4" w:rsidRDefault="00574808" w:rsidP="00A244E4">
            <w:pPr>
              <w:spacing w:before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Each amenity space is at least 25m</w:t>
            </w:r>
            <w:r w:rsidRPr="00A244E4">
              <w:rPr>
                <w:rFonts w:cs="Arial"/>
                <w:szCs w:val="20"/>
                <w:vertAlign w:val="superscript"/>
              </w:rPr>
              <w:t xml:space="preserve">2 </w:t>
            </w:r>
            <w:r w:rsidRPr="00A244E4">
              <w:rPr>
                <w:rFonts w:cs="Arial"/>
                <w:szCs w:val="20"/>
              </w:rPr>
              <w:t xml:space="preserve">and the total amenity space is equivalent to no less than 5% of the nominated area.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1509788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843DB25" w14:textId="77777777" w:rsidR="00574808" w:rsidRPr="00A244E4" w:rsidRDefault="00574808" w:rsidP="00A244E4">
                <w:pPr>
                  <w:spacing w:before="120"/>
                  <w:jc w:val="center"/>
                  <w:rPr>
                    <w:rFonts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7A5DB667" w14:textId="77777777" w:rsidTr="001050FC">
        <w:tc>
          <w:tcPr>
            <w:tcW w:w="3994" w:type="pct"/>
            <w:vAlign w:val="center"/>
          </w:tcPr>
          <w:p w14:paraId="537B8534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A244E4">
              <w:rPr>
                <w:rStyle w:val="DocumentTextbody"/>
                <w:rFonts w:cs="Arial"/>
                <w:szCs w:val="20"/>
              </w:rPr>
              <w:t>Each amenity space is universally accessible to all regular occupants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79681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4B1F701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5D103674" w14:textId="77777777" w:rsidTr="001050FC">
        <w:tc>
          <w:tcPr>
            <w:tcW w:w="3994" w:type="pct"/>
            <w:vAlign w:val="center"/>
          </w:tcPr>
          <w:p w14:paraId="782B93D6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r w:rsidRPr="00A244E4">
              <w:rPr>
                <w:rStyle w:val="DocumentTextbody"/>
                <w:rFonts w:cs="Arial"/>
                <w:szCs w:val="20"/>
              </w:rPr>
              <w:t xml:space="preserve">Each amenity space promotes the engagement between regular occupants and active living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057395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D373DA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</w:tbl>
    <w:p w14:paraId="5205EC30" w14:textId="77777777" w:rsidR="00574808" w:rsidRPr="00A244E4" w:rsidRDefault="00574808" w:rsidP="005C7BDE">
      <w:pPr>
        <w:pStyle w:val="Bluetext"/>
        <w:rPr>
          <w:rFonts w:cs="Arial"/>
          <w:color w:val="auto"/>
        </w:rPr>
      </w:pPr>
    </w:p>
    <w:p w14:paraId="4842C46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 xml:space="preserve">Describe the </w:t>
      </w:r>
      <w:proofErr w:type="gramStart"/>
      <w:r w:rsidRPr="00A244E4">
        <w:rPr>
          <w:rFonts w:cs="Arial"/>
          <w:color w:val="auto"/>
          <w:szCs w:val="20"/>
        </w:rPr>
        <w:t>high quality</w:t>
      </w:r>
      <w:proofErr w:type="gramEnd"/>
      <w:r w:rsidRPr="00A244E4">
        <w:rPr>
          <w:rFonts w:cs="Arial"/>
          <w:color w:val="auto"/>
          <w:szCs w:val="20"/>
        </w:rPr>
        <w:t xml:space="preserve"> indoor environments amenity space</w:t>
      </w:r>
      <w:r w:rsidR="004226A1" w:rsidRPr="00A244E4">
        <w:rPr>
          <w:rFonts w:cs="Arial"/>
          <w:color w:val="auto"/>
          <w:szCs w:val="20"/>
        </w:rPr>
        <w:t>(s).</w:t>
      </w:r>
    </w:p>
    <w:p w14:paraId="4476856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1E7B6C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15BB04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58698A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79AA74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10B3C6" w14:textId="77777777" w:rsidR="004226A1" w:rsidRPr="00A244E4" w:rsidRDefault="004226A1" w:rsidP="004226A1">
      <w:pPr>
        <w:rPr>
          <w:rFonts w:cs="Arial"/>
        </w:rPr>
      </w:pPr>
    </w:p>
    <w:p w14:paraId="42CD905E" w14:textId="77777777" w:rsidR="00753BFF" w:rsidRPr="00A244E4" w:rsidRDefault="004226A1" w:rsidP="004226A1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Complete </w:t>
      </w:r>
      <w:r w:rsidRPr="00A244E4">
        <w:rPr>
          <w:rFonts w:cs="Arial"/>
          <w:szCs w:val="20"/>
          <w:u w:val="single"/>
        </w:rPr>
        <w:t>at least three</w:t>
      </w:r>
      <w:r w:rsidRPr="00A244E4">
        <w:rPr>
          <w:rFonts w:cs="Arial"/>
          <w:szCs w:val="20"/>
        </w:rPr>
        <w:t xml:space="preserve"> of the following sections based on the compliance pathways used.</w:t>
      </w:r>
    </w:p>
    <w:p w14:paraId="63282D07" w14:textId="77777777" w:rsidR="002B68D1" w:rsidRPr="00A244E4" w:rsidRDefault="004226A1" w:rsidP="00B533A9">
      <w:pPr>
        <w:pStyle w:val="Criterion"/>
        <w:rPr>
          <w:rFonts w:cs="Arial"/>
        </w:rPr>
      </w:pPr>
      <w:r w:rsidRPr="00A244E4" w:rsidDel="004226A1">
        <w:rPr>
          <w:rFonts w:cs="Arial"/>
          <w:szCs w:val="20"/>
        </w:rPr>
        <w:t xml:space="preserve"> </w:t>
      </w:r>
      <w:r w:rsidR="00855940" w:rsidRPr="00A244E4">
        <w:rPr>
          <w:rFonts w:cs="Arial"/>
        </w:rPr>
        <w:t>14B</w:t>
      </w:r>
      <w:r w:rsidR="00054443" w:rsidRPr="00A244E4">
        <w:rPr>
          <w:rFonts w:cs="Arial"/>
        </w:rPr>
        <w:t>.1</w:t>
      </w:r>
      <w:r w:rsidR="00BF1012" w:rsidRPr="00A244E4">
        <w:rPr>
          <w:rFonts w:cs="Arial"/>
        </w:rPr>
        <w:t xml:space="preserve"> </w:t>
      </w:r>
      <w:r w:rsidR="0090277A" w:rsidRPr="00A244E4">
        <w:rPr>
          <w:rFonts w:cs="Arial"/>
        </w:rPr>
        <w:t>Interaction</w:t>
      </w:r>
    </w:p>
    <w:p w14:paraId="17545F4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>Describe how facilities provided in the amenity space are conducive to the social interaction of occupants.</w:t>
      </w:r>
    </w:p>
    <w:p w14:paraId="1AD8ED2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0FE03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1A7EE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682DEE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ADF0F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D017A7C" w14:textId="77777777" w:rsidR="00CE1B0A" w:rsidRPr="00A244E4" w:rsidRDefault="004226A1" w:rsidP="00B533A9">
      <w:pPr>
        <w:pStyle w:val="Criterion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27F602B3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7CC4C993" w14:textId="3DCACBB7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.2 </w:t>
      </w:r>
      <w:r w:rsidR="009F2820" w:rsidRPr="00A244E4">
        <w:rPr>
          <w:rFonts w:eastAsia="Times New Roman" w:cs="Arial"/>
          <w:noProof/>
        </w:rPr>
        <w:t>ventilation</w:t>
      </w:r>
    </w:p>
    <w:p w14:paraId="24760723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how the space is well </w:t>
      </w:r>
      <w:proofErr w:type="gramStart"/>
      <w:r w:rsidRPr="00A244E4">
        <w:rPr>
          <w:rFonts w:cs="Arial"/>
          <w:color w:val="auto"/>
        </w:rPr>
        <w:t>ventilated, and</w:t>
      </w:r>
      <w:proofErr w:type="gramEnd"/>
      <w:r w:rsidRPr="00A244E4">
        <w:rPr>
          <w:rFonts w:cs="Arial"/>
          <w:color w:val="auto"/>
        </w:rPr>
        <w:t xml:space="preserve"> located to avoid odours and air pollution.</w:t>
      </w:r>
    </w:p>
    <w:p w14:paraId="5EFC919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A696F4C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9DF879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622CB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5A0F12" w14:textId="77777777" w:rsidR="009F2820" w:rsidRPr="00A244E4" w:rsidRDefault="00855940" w:rsidP="00B533A9">
      <w:pPr>
        <w:pStyle w:val="Criterion"/>
        <w:rPr>
          <w:rFonts w:cs="Arial"/>
          <w:color w:val="auto"/>
        </w:rPr>
      </w:pPr>
      <w:r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.3 </w:t>
      </w:r>
      <w:r w:rsidR="009F2820" w:rsidRPr="00A244E4">
        <w:rPr>
          <w:rFonts w:eastAsia="Times New Roman" w:cs="Arial"/>
          <w:noProof/>
        </w:rPr>
        <w:t>Daylight</w:t>
      </w:r>
    </w:p>
    <w:p w14:paraId="2E00EDFF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>Describe how the space has good access to daylight.</w:t>
      </w:r>
    </w:p>
    <w:p w14:paraId="74B71BE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FB6B6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805188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C4862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5B65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B4DF51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C03093" w14:textId="77777777" w:rsidR="00CE1B0A" w:rsidRPr="00A244E4" w:rsidRDefault="00CE1B0A" w:rsidP="00B533A9">
      <w:pPr>
        <w:pStyle w:val="Criterion"/>
        <w:rPr>
          <w:rFonts w:cs="Arial"/>
          <w:color w:val="8064A2" w:themeColor="accent4"/>
          <w:szCs w:val="20"/>
        </w:rPr>
      </w:pPr>
    </w:p>
    <w:p w14:paraId="70143A50" w14:textId="77777777" w:rsidR="009F2820" w:rsidRPr="00A244E4" w:rsidRDefault="004226A1" w:rsidP="00B533A9">
      <w:pPr>
        <w:pStyle w:val="Criterion"/>
        <w:rPr>
          <w:rFonts w:eastAsia="Times New Roman" w:cs="Arial"/>
          <w:caps w:val="0"/>
          <w:noProof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  <w:r w:rsidR="00855940"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.4 </w:t>
      </w:r>
      <w:r w:rsidR="009F2820" w:rsidRPr="00A244E4">
        <w:rPr>
          <w:rFonts w:eastAsia="Times New Roman" w:cs="Arial"/>
          <w:noProof/>
        </w:rPr>
        <w:t>Views</w:t>
      </w:r>
    </w:p>
    <w:p w14:paraId="530DF0C5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how the space has clear lines of sight to a </w:t>
      </w:r>
      <w:proofErr w:type="gramStart"/>
      <w:r w:rsidRPr="00A244E4">
        <w:rPr>
          <w:rFonts w:cs="Arial"/>
          <w:color w:val="auto"/>
        </w:rPr>
        <w:t>high quality</w:t>
      </w:r>
      <w:proofErr w:type="gramEnd"/>
      <w:r w:rsidRPr="00A244E4">
        <w:rPr>
          <w:rFonts w:cs="Arial"/>
          <w:color w:val="auto"/>
        </w:rPr>
        <w:t xml:space="preserve"> external view</w:t>
      </w:r>
      <w:r w:rsidR="00A3366D" w:rsidRPr="00A244E4">
        <w:rPr>
          <w:rFonts w:cs="Arial"/>
          <w:color w:val="auto"/>
        </w:rPr>
        <w:t>.</w:t>
      </w:r>
    </w:p>
    <w:p w14:paraId="58DA8A0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2ED63C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19256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7BCBA0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E39A80A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F04719" w14:textId="77777777" w:rsidR="00CE1B0A" w:rsidRPr="00A244E4" w:rsidRDefault="00CE1B0A" w:rsidP="00B533A9">
      <w:pPr>
        <w:pStyle w:val="Criterion"/>
        <w:rPr>
          <w:rFonts w:eastAsia="Times New Roman" w:cs="Arial"/>
          <w:noProof/>
        </w:rPr>
      </w:pPr>
    </w:p>
    <w:p w14:paraId="5679CA15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30E45E27" w14:textId="23D250FD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.5 </w:t>
      </w:r>
      <w:r w:rsidR="009F2820" w:rsidRPr="00A244E4">
        <w:rPr>
          <w:rFonts w:eastAsia="Times New Roman" w:cs="Arial"/>
          <w:noProof/>
        </w:rPr>
        <w:t>Landscap</w:t>
      </w:r>
      <w:r w:rsidR="00753BFF" w:rsidRPr="00A244E4">
        <w:rPr>
          <w:rFonts w:eastAsia="Times New Roman" w:cs="Arial"/>
          <w:noProof/>
        </w:rPr>
        <w:t>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0"/>
        <w:gridCol w:w="1307"/>
      </w:tblGrid>
      <w:tr w:rsidR="004226A1" w:rsidRPr="00CB0AB0" w14:paraId="69D3A6B1" w14:textId="77777777" w:rsidTr="006D00BC">
        <w:trPr>
          <w:cantSplit/>
        </w:trPr>
        <w:tc>
          <w:tcPr>
            <w:tcW w:w="4276" w:type="pct"/>
            <w:vAlign w:val="center"/>
          </w:tcPr>
          <w:p w14:paraId="43FCD05D" w14:textId="77777777" w:rsidR="004226A1" w:rsidRPr="00A244E4" w:rsidRDefault="004226A1" w:rsidP="00B533A9">
            <w:p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following requirement is met:</w:t>
            </w:r>
          </w:p>
          <w:p w14:paraId="54D26397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 xml:space="preserve">At least 30% of the amenity space is soft landscaping; or </w:t>
            </w:r>
          </w:p>
          <w:p w14:paraId="26436F99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amenity space features a large plant (soil surface area greater than 500cm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) for every 15m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eastAsia="MS Gothic" w:cs="Arial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1D0EF6" w14:textId="77777777" w:rsidR="004226A1" w:rsidRPr="00A244E4" w:rsidRDefault="004226A1" w:rsidP="00B533A9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A244E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77AEBE65" w14:textId="77777777" w:rsidR="00753BFF" w:rsidRPr="00A244E4" w:rsidRDefault="00753BFF" w:rsidP="005C7BDE">
      <w:pPr>
        <w:pStyle w:val="Bluetext"/>
        <w:rPr>
          <w:rFonts w:cs="Arial"/>
          <w:color w:val="auto"/>
        </w:rPr>
      </w:pPr>
    </w:p>
    <w:p w14:paraId="05CB30B1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landscaping features of the </w:t>
      </w:r>
      <w:r w:rsidR="004226A1" w:rsidRPr="00A244E4">
        <w:rPr>
          <w:rFonts w:cs="Arial"/>
          <w:color w:val="auto"/>
        </w:rPr>
        <w:t xml:space="preserve">amenity </w:t>
      </w:r>
      <w:r w:rsidRPr="00A244E4">
        <w:rPr>
          <w:rFonts w:cs="Arial"/>
          <w:color w:val="auto"/>
        </w:rPr>
        <w:t>space.</w:t>
      </w:r>
    </w:p>
    <w:p w14:paraId="5F179D7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019E2D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11DEF0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68A33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D4B02A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1195E9" w14:textId="77777777" w:rsidR="00797E7A" w:rsidRDefault="004226A1" w:rsidP="009F2820">
      <w:pPr>
        <w:keepNext/>
        <w:tabs>
          <w:tab w:val="left" w:pos="8364"/>
        </w:tabs>
        <w:spacing w:before="240" w:line="240" w:lineRule="auto"/>
        <w:outlineLvl w:val="1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51B16994" w14:textId="6592B408" w:rsidR="009F2820" w:rsidRPr="00A244E4" w:rsidRDefault="00855940" w:rsidP="009F2820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28"/>
          <w:szCs w:val="28"/>
        </w:rPr>
      </w:pPr>
      <w:r w:rsidRPr="00A244E4">
        <w:rPr>
          <w:rFonts w:eastAsia="Times New Roman" w:cs="Arial"/>
          <w:caps/>
          <w:noProof/>
          <w:color w:val="FFC10E"/>
          <w:sz w:val="28"/>
          <w:szCs w:val="28"/>
        </w:rPr>
        <w:t>14B</w:t>
      </w:r>
      <w:r w:rsidR="00054443" w:rsidRPr="00A244E4">
        <w:rPr>
          <w:rFonts w:eastAsia="Times New Roman" w:cs="Arial"/>
          <w:caps/>
          <w:noProof/>
          <w:color w:val="FFC10E"/>
          <w:sz w:val="28"/>
          <w:szCs w:val="28"/>
        </w:rPr>
        <w:t xml:space="preserve">.6 </w:t>
      </w:r>
      <w:r w:rsidR="009F2820" w:rsidRPr="00A244E4">
        <w:rPr>
          <w:rFonts w:eastAsia="Times New Roman" w:cs="Arial"/>
          <w:caps/>
          <w:noProof/>
          <w:color w:val="FFC10E"/>
          <w:sz w:val="28"/>
          <w:szCs w:val="28"/>
        </w:rPr>
        <w:t>noise</w:t>
      </w:r>
    </w:p>
    <w:p w14:paraId="1E2C335A" w14:textId="77777777" w:rsidR="009F2820" w:rsidRPr="00A244E4" w:rsidRDefault="005C7BDE" w:rsidP="009F2820">
      <w:pPr>
        <w:spacing w:before="240" w:after="240"/>
        <w:rPr>
          <w:rFonts w:cs="Arial"/>
        </w:rPr>
      </w:pPr>
      <w:r w:rsidRPr="00A244E4">
        <w:rPr>
          <w:rFonts w:cs="Arial"/>
        </w:rPr>
        <w:t xml:space="preserve">Describe how the </w:t>
      </w:r>
      <w:r w:rsidR="009F2820" w:rsidRPr="00A244E4">
        <w:rPr>
          <w:rFonts w:cs="Arial"/>
        </w:rPr>
        <w:t xml:space="preserve">noise levels in the space are suitable for rest or relevant work function. </w:t>
      </w:r>
    </w:p>
    <w:p w14:paraId="20BABC58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D83BB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07864E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C2CD7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D509A1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33E148" w14:textId="77777777" w:rsidR="004226A1" w:rsidRPr="00A244E4" w:rsidRDefault="004226A1" w:rsidP="00B533A9">
      <w:pPr>
        <w:pStyle w:val="Bluetext"/>
        <w:spacing w:before="120" w:after="12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226A1" w:rsidRPr="00CB0AB0" w14:paraId="2160C6F7" w14:textId="77777777" w:rsidTr="006D00BC">
        <w:tc>
          <w:tcPr>
            <w:tcW w:w="6912" w:type="dxa"/>
            <w:shd w:val="clear" w:color="auto" w:fill="FFE69D"/>
          </w:tcPr>
          <w:p w14:paraId="79567632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0163DD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4226A1" w:rsidRPr="00CB0AB0" w14:paraId="677AFA8A" w14:textId="77777777" w:rsidTr="006D00BC">
        <w:tc>
          <w:tcPr>
            <w:tcW w:w="6912" w:type="dxa"/>
          </w:tcPr>
          <w:p w14:paraId="18BDB59E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0ED379B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  <w:tr w:rsidR="004226A1" w:rsidRPr="00CB0AB0" w14:paraId="38C20FBB" w14:textId="77777777" w:rsidTr="006D00BC">
        <w:tc>
          <w:tcPr>
            <w:tcW w:w="6912" w:type="dxa"/>
          </w:tcPr>
          <w:p w14:paraId="73EA7A0A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558BFC8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</w:tbl>
    <w:p w14:paraId="07E25BFE" w14:textId="77777777" w:rsidR="00855940" w:rsidRDefault="00855940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11EFD7B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393298E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65201268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5728D11D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lastRenderedPageBreak/>
        <w:t>DISCUSSION</w:t>
      </w:r>
    </w:p>
    <w:p w14:paraId="53EB2033" w14:textId="77777777" w:rsidR="0001066B" w:rsidRPr="004156C2" w:rsidRDefault="0001066B" w:rsidP="004156C2">
      <w:r w:rsidRPr="00A244E4">
        <w:rPr>
          <w:rFonts w:cs="Arial"/>
        </w:rPr>
        <w:t xml:space="preserve">Outline any issues you would like to highlight and clarify with the </w:t>
      </w:r>
      <w:r w:rsidR="004156C2">
        <w:rPr>
          <w:rFonts w:cstheme="minorHAnsi"/>
        </w:rPr>
        <w:t>Certified Assessor(s).</w:t>
      </w:r>
    </w:p>
    <w:p w14:paraId="7E3F161F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5409C0C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AAF4AB5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1D1CD22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8B760DB" w14:textId="77777777" w:rsidR="00CB0AB0" w:rsidRPr="00A244E4" w:rsidRDefault="00CB0AB0" w:rsidP="00A244E4"/>
    <w:p w14:paraId="7E0B5A51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t>DECLARATION</w:t>
      </w:r>
    </w:p>
    <w:p w14:paraId="1494CE70" w14:textId="77777777" w:rsidR="0001066B" w:rsidRPr="00A244E4" w:rsidRDefault="0001066B" w:rsidP="0001066B">
      <w:pPr>
        <w:rPr>
          <w:rFonts w:eastAsiaTheme="majorEastAsia" w:cs="Arial"/>
        </w:rPr>
      </w:pPr>
      <w:r w:rsidRPr="00A244E4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2BC05FA7" w14:textId="77777777" w:rsidR="0001066B" w:rsidRPr="00A244E4" w:rsidRDefault="0001066B" w:rsidP="0001066B">
      <w:pPr>
        <w:rPr>
          <w:rFonts w:cs="Arial"/>
        </w:rPr>
      </w:pPr>
      <w:r w:rsidRPr="00A244E4">
        <w:rPr>
          <w:rFonts w:cs="Arial"/>
        </w:rPr>
        <w:t xml:space="preserve">Provide author details, including name, position and email address: </w:t>
      </w:r>
    </w:p>
    <w:p w14:paraId="0E224FA8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  <w:color w:val="8064A2" w:themeColor="accent4"/>
          <w:szCs w:val="20"/>
        </w:rPr>
      </w:pPr>
    </w:p>
    <w:p w14:paraId="5556862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73660AEA" w14:textId="77777777" w:rsid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2CBDB768" w14:textId="77777777" w:rsidR="00A244E4" w:rsidRP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0531E920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66C92A05" w14:textId="77777777" w:rsidR="0001066B" w:rsidRPr="00A244E4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A244E4">
            <w:rPr>
              <w:rFonts w:cs="Arial"/>
            </w:rPr>
            <w:t>[Date]</w:t>
          </w:r>
          <w:r w:rsidRPr="00A244E4">
            <w:rPr>
              <w:rFonts w:cs="Arial"/>
            </w:rPr>
            <w:tab/>
          </w:r>
        </w:p>
      </w:sdtContent>
    </w:sdt>
    <w:p w14:paraId="4E5DE0E6" w14:textId="77777777" w:rsidR="00D144BE" w:rsidRPr="00A244E4" w:rsidRDefault="0001066B" w:rsidP="0001066B">
      <w:pPr>
        <w:pStyle w:val="DateIssue"/>
        <w:rPr>
          <w:rFonts w:cs="Arial"/>
        </w:rPr>
      </w:pPr>
      <w:r w:rsidRPr="00A244E4" w:rsidDel="002E1323">
        <w:rPr>
          <w:rFonts w:eastAsiaTheme="majorEastAsia" w:cs="Arial"/>
        </w:rPr>
        <w:t xml:space="preserve"> </w:t>
      </w:r>
      <w:r w:rsidRPr="00A244E4">
        <w:rPr>
          <w:rFonts w:cs="Arial"/>
        </w:rPr>
        <w:t xml:space="preserve">––– </w:t>
      </w:r>
      <w:r w:rsidRPr="00CB0AB0">
        <w:rPr>
          <w:rStyle w:val="Strong"/>
          <w:rFonts w:cs="Arial"/>
        </w:rPr>
        <w:t>Report end</w:t>
      </w:r>
      <w:r w:rsidRPr="00A244E4">
        <w:rPr>
          <w:rFonts w:cs="Arial"/>
        </w:rPr>
        <w:t xml:space="preserve"> –––</w:t>
      </w:r>
    </w:p>
    <w:sectPr w:rsidR="00D144BE" w:rsidRPr="00A244E4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60E1B" w14:textId="77777777" w:rsidR="00B06A3D" w:rsidRDefault="00B06A3D" w:rsidP="00D435C0">
      <w:pPr>
        <w:spacing w:after="0" w:line="240" w:lineRule="auto"/>
      </w:pPr>
      <w:r>
        <w:separator/>
      </w:r>
    </w:p>
  </w:endnote>
  <w:endnote w:type="continuationSeparator" w:id="0">
    <w:p w14:paraId="6FB87841" w14:textId="77777777" w:rsidR="00B06A3D" w:rsidRDefault="00B06A3D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09A1" w14:textId="7959A3B7" w:rsidR="00CC25FD" w:rsidRDefault="00BD352E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3B2AC5BD" wp14:editId="7EEAAAA6">
          <wp:simplePos x="0" y="0"/>
          <wp:positionH relativeFrom="margin">
            <wp:align>left</wp:align>
          </wp:positionH>
          <wp:positionV relativeFrom="paragraph">
            <wp:posOffset>132080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926BD0C" w14:textId="0B18349B" w:rsidR="00D435C0" w:rsidRDefault="00D435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918B" w14:textId="77777777" w:rsidR="00B06A3D" w:rsidRDefault="00B06A3D" w:rsidP="00D435C0">
      <w:pPr>
        <w:spacing w:after="0" w:line="240" w:lineRule="auto"/>
      </w:pPr>
      <w:r>
        <w:separator/>
      </w:r>
    </w:p>
  </w:footnote>
  <w:footnote w:type="continuationSeparator" w:id="0">
    <w:p w14:paraId="19CA1AE1" w14:textId="77777777" w:rsidR="00B06A3D" w:rsidRDefault="00B06A3D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BE3F" w14:textId="52E36621" w:rsidR="001E6FD1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34B54">
      <w:rPr>
        <w:sz w:val="16"/>
        <w:szCs w:val="16"/>
        <w:lang w:val="en-US"/>
      </w:rPr>
      <w:t>Interiors</w:t>
    </w:r>
    <w:r w:rsidR="00CC25FD">
      <w:rPr>
        <w:sz w:val="16"/>
        <w:szCs w:val="16"/>
        <w:lang w:val="en-US"/>
      </w:rPr>
      <w:t xml:space="preserve"> NZ</w:t>
    </w:r>
    <w:r w:rsidR="00261B39">
      <w:rPr>
        <w:sz w:val="16"/>
        <w:szCs w:val="16"/>
        <w:lang w:val="en-US"/>
      </w:rPr>
      <w:t xml:space="preserve"> v1</w:t>
    </w:r>
    <w:r w:rsidR="008C03F2">
      <w:rPr>
        <w:sz w:val="16"/>
        <w:szCs w:val="16"/>
        <w:lang w:val="en-US"/>
      </w:rPr>
      <w:t>.</w:t>
    </w:r>
    <w:r w:rsidR="004B20F9">
      <w:rPr>
        <w:sz w:val="16"/>
        <w:szCs w:val="16"/>
        <w:lang w:val="en-US"/>
      </w:rPr>
      <w:t>1</w:t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  <w:t>Submission Template</w:t>
    </w:r>
    <w:r w:rsidR="00CC25FD">
      <w:rPr>
        <w:sz w:val="16"/>
        <w:szCs w:val="16"/>
        <w:lang w:val="en-US"/>
      </w:rPr>
      <w:t xml:space="preserve"> NZ</w:t>
    </w:r>
    <w:r w:rsidR="004156C2">
      <w:rPr>
        <w:sz w:val="16"/>
        <w:szCs w:val="16"/>
        <w:lang w:val="en-US"/>
      </w:rPr>
      <w:t xml:space="preserve"> v1.</w:t>
    </w:r>
    <w:r w:rsidR="004B20F9">
      <w:rPr>
        <w:sz w:val="16"/>
        <w:szCs w:val="16"/>
        <w:lang w:val="en-U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72F1414"/>
    <w:multiLevelType w:val="hybridMultilevel"/>
    <w:tmpl w:val="F14CB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93424">
    <w:abstractNumId w:val="10"/>
  </w:num>
  <w:num w:numId="2" w16cid:durableId="646855754">
    <w:abstractNumId w:val="11"/>
  </w:num>
  <w:num w:numId="3" w16cid:durableId="1623730212">
    <w:abstractNumId w:val="12"/>
  </w:num>
  <w:num w:numId="4" w16cid:durableId="1318655496">
    <w:abstractNumId w:val="13"/>
  </w:num>
  <w:num w:numId="5" w16cid:durableId="761070898">
    <w:abstractNumId w:val="14"/>
  </w:num>
  <w:num w:numId="6" w16cid:durableId="1437753631">
    <w:abstractNumId w:val="16"/>
  </w:num>
  <w:num w:numId="7" w16cid:durableId="577903954">
    <w:abstractNumId w:val="22"/>
  </w:num>
  <w:num w:numId="8" w16cid:durableId="919483411">
    <w:abstractNumId w:val="21"/>
  </w:num>
  <w:num w:numId="9" w16cid:durableId="318971770">
    <w:abstractNumId w:val="31"/>
  </w:num>
  <w:num w:numId="10" w16cid:durableId="915166794">
    <w:abstractNumId w:val="29"/>
  </w:num>
  <w:num w:numId="11" w16cid:durableId="366151474">
    <w:abstractNumId w:val="26"/>
  </w:num>
  <w:num w:numId="12" w16cid:durableId="1564218705">
    <w:abstractNumId w:val="19"/>
  </w:num>
  <w:num w:numId="13" w16cid:durableId="283656183">
    <w:abstractNumId w:val="17"/>
  </w:num>
  <w:num w:numId="14" w16cid:durableId="1893420653">
    <w:abstractNumId w:val="18"/>
  </w:num>
  <w:num w:numId="15" w16cid:durableId="26812762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13113658">
    <w:abstractNumId w:val="9"/>
  </w:num>
  <w:num w:numId="17" w16cid:durableId="750276453">
    <w:abstractNumId w:val="7"/>
  </w:num>
  <w:num w:numId="18" w16cid:durableId="629164686">
    <w:abstractNumId w:val="6"/>
  </w:num>
  <w:num w:numId="19" w16cid:durableId="488403568">
    <w:abstractNumId w:val="5"/>
  </w:num>
  <w:num w:numId="20" w16cid:durableId="688992749">
    <w:abstractNumId w:val="4"/>
  </w:num>
  <w:num w:numId="21" w16cid:durableId="811873404">
    <w:abstractNumId w:val="8"/>
  </w:num>
  <w:num w:numId="22" w16cid:durableId="1766146713">
    <w:abstractNumId w:val="3"/>
  </w:num>
  <w:num w:numId="23" w16cid:durableId="473327903">
    <w:abstractNumId w:val="2"/>
  </w:num>
  <w:num w:numId="24" w16cid:durableId="339889696">
    <w:abstractNumId w:val="1"/>
  </w:num>
  <w:num w:numId="25" w16cid:durableId="1102647096">
    <w:abstractNumId w:val="0"/>
  </w:num>
  <w:num w:numId="26" w16cid:durableId="368382827">
    <w:abstractNumId w:val="33"/>
  </w:num>
  <w:num w:numId="27" w16cid:durableId="1869754250">
    <w:abstractNumId w:val="24"/>
  </w:num>
  <w:num w:numId="28" w16cid:durableId="1314530638">
    <w:abstractNumId w:val="20"/>
  </w:num>
  <w:num w:numId="29" w16cid:durableId="678699210">
    <w:abstractNumId w:val="28"/>
  </w:num>
  <w:num w:numId="30" w16cid:durableId="262880344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3540123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28530660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99863009">
    <w:abstractNumId w:val="32"/>
  </w:num>
  <w:num w:numId="34" w16cid:durableId="5207315">
    <w:abstractNumId w:val="34"/>
  </w:num>
  <w:num w:numId="35" w16cid:durableId="165562273">
    <w:abstractNumId w:val="30"/>
  </w:num>
  <w:num w:numId="36" w16cid:durableId="1566598884">
    <w:abstractNumId w:val="30"/>
    <w:lvlOverride w:ilvl="0">
      <w:startOverride w:val="1"/>
    </w:lvlOverride>
  </w:num>
  <w:num w:numId="37" w16cid:durableId="1198589848">
    <w:abstractNumId w:val="30"/>
    <w:lvlOverride w:ilvl="0">
      <w:startOverride w:val="1"/>
    </w:lvlOverride>
  </w:num>
  <w:num w:numId="38" w16cid:durableId="862672507">
    <w:abstractNumId w:val="23"/>
  </w:num>
  <w:num w:numId="39" w16cid:durableId="1654287875">
    <w:abstractNumId w:val="15"/>
  </w:num>
  <w:num w:numId="40" w16cid:durableId="1708677283">
    <w:abstractNumId w:val="25"/>
  </w:num>
  <w:num w:numId="41" w16cid:durableId="177728992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o5DEBcFk4B0JIgKnIdQYs2FRxG4U7aorC01H950jt5GsexEJX3AHLroSWKKWOfwam2xlq2husFUFCj/btzt87A==" w:salt="a3+VfIjLQEulgRmjbSIX4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2FCE"/>
    <w:rsid w:val="0001066B"/>
    <w:rsid w:val="00015B85"/>
    <w:rsid w:val="00017B56"/>
    <w:rsid w:val="0002622D"/>
    <w:rsid w:val="00041305"/>
    <w:rsid w:val="000414A1"/>
    <w:rsid w:val="00054443"/>
    <w:rsid w:val="000825ED"/>
    <w:rsid w:val="000D4666"/>
    <w:rsid w:val="000F22E2"/>
    <w:rsid w:val="0010443B"/>
    <w:rsid w:val="00124779"/>
    <w:rsid w:val="00145EF1"/>
    <w:rsid w:val="0015416E"/>
    <w:rsid w:val="00155FD6"/>
    <w:rsid w:val="00166528"/>
    <w:rsid w:val="001701C3"/>
    <w:rsid w:val="00181AA5"/>
    <w:rsid w:val="001A76C9"/>
    <w:rsid w:val="001B20D0"/>
    <w:rsid w:val="001C087A"/>
    <w:rsid w:val="001C55B2"/>
    <w:rsid w:val="001D573B"/>
    <w:rsid w:val="001E6FD1"/>
    <w:rsid w:val="001F1AE8"/>
    <w:rsid w:val="001F40E6"/>
    <w:rsid w:val="00252EA8"/>
    <w:rsid w:val="00253282"/>
    <w:rsid w:val="00261B39"/>
    <w:rsid w:val="0026389D"/>
    <w:rsid w:val="00265B9E"/>
    <w:rsid w:val="0027064B"/>
    <w:rsid w:val="00291D61"/>
    <w:rsid w:val="00295617"/>
    <w:rsid w:val="002B68D1"/>
    <w:rsid w:val="00313F06"/>
    <w:rsid w:val="003270A4"/>
    <w:rsid w:val="003304C9"/>
    <w:rsid w:val="00343B85"/>
    <w:rsid w:val="00385775"/>
    <w:rsid w:val="00386BF8"/>
    <w:rsid w:val="00396F1D"/>
    <w:rsid w:val="003E2BE5"/>
    <w:rsid w:val="003F43D7"/>
    <w:rsid w:val="004156C2"/>
    <w:rsid w:val="00415DAA"/>
    <w:rsid w:val="00421258"/>
    <w:rsid w:val="004226A1"/>
    <w:rsid w:val="00441FDE"/>
    <w:rsid w:val="004466C1"/>
    <w:rsid w:val="004815B4"/>
    <w:rsid w:val="004A45B5"/>
    <w:rsid w:val="004B20F9"/>
    <w:rsid w:val="004C5BC8"/>
    <w:rsid w:val="004C5E1C"/>
    <w:rsid w:val="004F2472"/>
    <w:rsid w:val="005205F4"/>
    <w:rsid w:val="00520854"/>
    <w:rsid w:val="00543FCE"/>
    <w:rsid w:val="0056396C"/>
    <w:rsid w:val="00574808"/>
    <w:rsid w:val="00577D2A"/>
    <w:rsid w:val="005959BE"/>
    <w:rsid w:val="005C09CB"/>
    <w:rsid w:val="005C2F1A"/>
    <w:rsid w:val="005C34D2"/>
    <w:rsid w:val="005C692B"/>
    <w:rsid w:val="005C7BDE"/>
    <w:rsid w:val="005E267B"/>
    <w:rsid w:val="005F5D84"/>
    <w:rsid w:val="00626ADE"/>
    <w:rsid w:val="0064290E"/>
    <w:rsid w:val="006931CE"/>
    <w:rsid w:val="00696088"/>
    <w:rsid w:val="006B3D65"/>
    <w:rsid w:val="006B6118"/>
    <w:rsid w:val="006C09EF"/>
    <w:rsid w:val="006D3C47"/>
    <w:rsid w:val="006E0E90"/>
    <w:rsid w:val="0075170B"/>
    <w:rsid w:val="007537EB"/>
    <w:rsid w:val="00753BFF"/>
    <w:rsid w:val="00762978"/>
    <w:rsid w:val="007655D4"/>
    <w:rsid w:val="007772D5"/>
    <w:rsid w:val="00795D24"/>
    <w:rsid w:val="00797E7A"/>
    <w:rsid w:val="007F1199"/>
    <w:rsid w:val="00830329"/>
    <w:rsid w:val="00833D8E"/>
    <w:rsid w:val="00841903"/>
    <w:rsid w:val="00855940"/>
    <w:rsid w:val="00860A4D"/>
    <w:rsid w:val="0086343F"/>
    <w:rsid w:val="008C03F2"/>
    <w:rsid w:val="008D2570"/>
    <w:rsid w:val="008E2EB8"/>
    <w:rsid w:val="0090277A"/>
    <w:rsid w:val="009173CC"/>
    <w:rsid w:val="00941D1F"/>
    <w:rsid w:val="00950859"/>
    <w:rsid w:val="00955DBE"/>
    <w:rsid w:val="009A13BF"/>
    <w:rsid w:val="009E0911"/>
    <w:rsid w:val="009E45D5"/>
    <w:rsid w:val="009E4A36"/>
    <w:rsid w:val="009E50AF"/>
    <w:rsid w:val="009F2820"/>
    <w:rsid w:val="009F6E92"/>
    <w:rsid w:val="00A14DE0"/>
    <w:rsid w:val="00A207CE"/>
    <w:rsid w:val="00A244E4"/>
    <w:rsid w:val="00A3366D"/>
    <w:rsid w:val="00A45B94"/>
    <w:rsid w:val="00A66EB8"/>
    <w:rsid w:val="00A77B3E"/>
    <w:rsid w:val="00AA2E9F"/>
    <w:rsid w:val="00AD7849"/>
    <w:rsid w:val="00AF437B"/>
    <w:rsid w:val="00B04026"/>
    <w:rsid w:val="00B06A3D"/>
    <w:rsid w:val="00B16241"/>
    <w:rsid w:val="00B21D3D"/>
    <w:rsid w:val="00B223C6"/>
    <w:rsid w:val="00B40B4D"/>
    <w:rsid w:val="00B43004"/>
    <w:rsid w:val="00B533A9"/>
    <w:rsid w:val="00BC142F"/>
    <w:rsid w:val="00BC1D56"/>
    <w:rsid w:val="00BD352E"/>
    <w:rsid w:val="00BF1012"/>
    <w:rsid w:val="00BF74AF"/>
    <w:rsid w:val="00C172F4"/>
    <w:rsid w:val="00C2158C"/>
    <w:rsid w:val="00C51560"/>
    <w:rsid w:val="00CA175C"/>
    <w:rsid w:val="00CB0AB0"/>
    <w:rsid w:val="00CC25FD"/>
    <w:rsid w:val="00CD07A7"/>
    <w:rsid w:val="00CE1B0A"/>
    <w:rsid w:val="00CF36CF"/>
    <w:rsid w:val="00D144BE"/>
    <w:rsid w:val="00D15333"/>
    <w:rsid w:val="00D20DA9"/>
    <w:rsid w:val="00D34A57"/>
    <w:rsid w:val="00D435C0"/>
    <w:rsid w:val="00D55E65"/>
    <w:rsid w:val="00D70E27"/>
    <w:rsid w:val="00D80EAC"/>
    <w:rsid w:val="00DA27D3"/>
    <w:rsid w:val="00DD424A"/>
    <w:rsid w:val="00DF0E45"/>
    <w:rsid w:val="00E15F6B"/>
    <w:rsid w:val="00E52F47"/>
    <w:rsid w:val="00E63EF6"/>
    <w:rsid w:val="00E819AF"/>
    <w:rsid w:val="00EC4E1C"/>
    <w:rsid w:val="00EE0752"/>
    <w:rsid w:val="00F30D1B"/>
    <w:rsid w:val="00F34B54"/>
    <w:rsid w:val="00F43E46"/>
    <w:rsid w:val="00F74D54"/>
    <w:rsid w:val="00F93D08"/>
    <w:rsid w:val="00FB2507"/>
    <w:rsid w:val="00FC67A4"/>
    <w:rsid w:val="00FC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28F831"/>
  <w15:docId w15:val="{EBA1EECF-CAEC-47B6-9A5D-BA221089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5C09C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NZ"/>
    </w:rPr>
  </w:style>
  <w:style w:type="paragraph" w:styleId="Heading1">
    <w:name w:val="heading 1"/>
    <w:aliases w:val="Credit Name"/>
    <w:basedOn w:val="Normal"/>
    <w:next w:val="Normal"/>
    <w:autoRedefine/>
    <w:qFormat/>
    <w:rsid w:val="005C09CB"/>
    <w:pPr>
      <w:keepNext/>
      <w:pBdr>
        <w:bottom w:val="single" w:sz="4" w:space="1" w:color="17365D" w:themeColor="text2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02FC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02FC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02FC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02FC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02FC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5C09C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09CB"/>
  </w:style>
  <w:style w:type="paragraph" w:customStyle="1" w:styleId="Pointsavailable">
    <w:name w:val="Points available"/>
    <w:basedOn w:val="Caption"/>
    <w:link w:val="PointsavailableChar"/>
    <w:autoRedefine/>
    <w:qFormat/>
    <w:rsid w:val="00002FC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02FC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02FC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02FC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02FC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02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02FC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02FC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02FC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02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02FCE"/>
    <w:rPr>
      <w:i/>
    </w:rPr>
  </w:style>
  <w:style w:type="paragraph" w:styleId="List">
    <w:name w:val="List"/>
    <w:basedOn w:val="Normal"/>
    <w:rsid w:val="00002FCE"/>
    <w:pPr>
      <w:numPr>
        <w:numId w:val="26"/>
      </w:numPr>
    </w:pPr>
  </w:style>
  <w:style w:type="character" w:customStyle="1" w:styleId="StyleBold">
    <w:name w:val="Style Bold"/>
    <w:basedOn w:val="DefaultParagraphFont"/>
    <w:rsid w:val="00002FCE"/>
    <w:rPr>
      <w:b/>
      <w:bCs/>
    </w:rPr>
  </w:style>
  <w:style w:type="table" w:styleId="Table3Deffects1">
    <w:name w:val="Table 3D effects 1"/>
    <w:basedOn w:val="TableNormal"/>
    <w:locked/>
    <w:rsid w:val="00002FC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02FC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02FC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02FC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53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3BFF"/>
    <w:rPr>
      <w:rFonts w:asciiTheme="minorHAnsi" w:eastAsiaTheme="minorHAnsi" w:hAnsiTheme="minorHAnsi" w:cstheme="minorBidi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BD352E"/>
    <w:rPr>
      <w:rFonts w:asciiTheme="minorHAnsi" w:eastAsiaTheme="minorHAnsi" w:hAnsiTheme="minorHAnsi" w:cstheme="minorBid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F3EB17E-B3FD-4153-AF61-755710761E0A}"/>
</file>

<file path=customXml/itemProps2.xml><?xml version="1.0" encoding="utf-8"?>
<ds:datastoreItem xmlns:ds="http://schemas.openxmlformats.org/officeDocument/2006/customXml" ds:itemID="{8099EA54-764F-446D-BDC8-CE7C43BB6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22453-8A10-4CBE-B346-D1DEB0BF1CC4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4.xml><?xml version="1.0" encoding="utf-8"?>
<ds:datastoreItem xmlns:ds="http://schemas.openxmlformats.org/officeDocument/2006/customXml" ds:itemID="{94FA7F1F-0F88-46B5-801A-6EFDF9A5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17</cp:revision>
  <cp:lastPrinted>1900-12-31T14:00:00Z</cp:lastPrinted>
  <dcterms:created xsi:type="dcterms:W3CDTF">2017-02-07T03:35:00Z</dcterms:created>
  <dcterms:modified xsi:type="dcterms:W3CDTF">2022-10-10T21:41:00Z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